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623D4" w14:textId="0872845C" w:rsidR="00831447" w:rsidRPr="004B5CDD" w:rsidRDefault="00A7041B" w:rsidP="008C6F5A">
      <w:pPr>
        <w:spacing w:after="24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>do swz</w:t>
      </w:r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8C6F5A">
      <w:pPr>
        <w:spacing w:after="3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Pzp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C6F5A">
      <w:pPr>
        <w:spacing w:after="48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389F7C2B" w:rsidR="003B1543" w:rsidRPr="003B1543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6D15AF" w:rsidRPr="006D15AF">
        <w:rPr>
          <w:rFonts w:ascii="Tahoma" w:hAnsi="Tahoma" w:cs="Tahoma"/>
          <w:b/>
        </w:rPr>
        <w:t>Remonty dróg gminnych publicznych i wewnętrznych w Gminie Mszana</w:t>
      </w:r>
      <w:bookmarkStart w:id="0" w:name="_GoBack"/>
      <w:bookmarkEnd w:id="0"/>
      <w:r w:rsidR="008C6F5A">
        <w:rPr>
          <w:rFonts w:ascii="Tahoma" w:hAnsi="Tahoma" w:cs="Tahoma"/>
          <w:b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>ustawy Pzp</w:t>
      </w:r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Pzp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Pzp).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Pzp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93663F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6A65C224" w14:textId="77777777" w:rsidR="00824B10" w:rsidRPr="00FD7098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bCs/>
          <w:sz w:val="20"/>
          <w:szCs w:val="20"/>
        </w:rPr>
        <w:t>pkt.</w:t>
      </w:r>
      <w:r w:rsidRPr="00FD7098">
        <w:rPr>
          <w:rFonts w:ascii="Tahoma" w:hAnsi="Tahoma" w:cs="Tahoma"/>
          <w:bCs/>
          <w:sz w:val="20"/>
          <w:szCs w:val="20"/>
        </w:rPr>
        <w:t xml:space="preserve"> 3.4 rozdziału III SWZ udostępniam następujące zasoby:</w:t>
      </w:r>
    </w:p>
    <w:p w14:paraId="5CD5C654" w14:textId="77777777" w:rsidR="00824B10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102669E6" w14:textId="77777777" w:rsidR="00824B10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9C6CD1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5ADE847C" w14:textId="77777777" w:rsidR="00824B10" w:rsidRPr="00FD7098" w:rsidRDefault="00824B10" w:rsidP="00223E95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</w:t>
      </w:r>
      <w:r>
        <w:rPr>
          <w:rFonts w:ascii="Tahoma" w:hAnsi="Tahoma" w:cs="Tahoma"/>
          <w:sz w:val="20"/>
          <w:szCs w:val="20"/>
        </w:rPr>
        <w:t>pkt</w:t>
      </w:r>
      <w:r w:rsidRPr="00FD7098">
        <w:rPr>
          <w:rFonts w:ascii="Tahoma" w:hAnsi="Tahoma" w:cs="Tahoma"/>
          <w:sz w:val="20"/>
          <w:szCs w:val="20"/>
        </w:rPr>
        <w:t>. 3.4 rozdziału III SWZ, w zakresie których udostępniam swoje zasoby Wykonawcy w celu wykazania spełniania warunków udziału w postępowaniu.</w:t>
      </w:r>
    </w:p>
    <w:p w14:paraId="4433C122" w14:textId="7EBEF1B8" w:rsidR="008C6F5A" w:rsidRDefault="008C6F5A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7E4C2CB5" w14:textId="4B5C082D" w:rsidR="00223E95" w:rsidRDefault="00223E95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24B279E5" w14:textId="6DFB0DF8" w:rsidR="00223E95" w:rsidRDefault="00223E95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5353E3BF" w14:textId="5454EB94" w:rsidR="00223E95" w:rsidRDefault="00223E95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58DE7AC2" w14:textId="77777777" w:rsidR="00223E95" w:rsidRDefault="00223E95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36CAC036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1D613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035C4" w14:textId="77777777" w:rsidR="00A639B7" w:rsidRDefault="00A639B7" w:rsidP="00DA5839">
      <w:r>
        <w:separator/>
      </w:r>
    </w:p>
  </w:endnote>
  <w:endnote w:type="continuationSeparator" w:id="0">
    <w:p w14:paraId="6E913EBF" w14:textId="77777777" w:rsidR="00A639B7" w:rsidRDefault="00A639B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BA5C6" w14:textId="77777777" w:rsidR="00A57D69" w:rsidRPr="008E1C59" w:rsidRDefault="006D15AF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39EDB" w14:textId="77777777" w:rsidR="00A639B7" w:rsidRDefault="00A639B7" w:rsidP="00DA5839">
      <w:r>
        <w:separator/>
      </w:r>
    </w:p>
  </w:footnote>
  <w:footnote w:type="continuationSeparator" w:id="0">
    <w:p w14:paraId="7776A722" w14:textId="77777777" w:rsidR="00A639B7" w:rsidRDefault="00A639B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4BAA9D6F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</w:t>
    </w:r>
    <w:r w:rsidR="006D15AF">
      <w:rPr>
        <w:rFonts w:ascii="Tahoma" w:hAnsi="Tahoma" w:cs="Tahoma"/>
      </w:rPr>
      <w:t>.9</w:t>
    </w:r>
    <w:r w:rsidRPr="00DF5681">
      <w:rPr>
        <w:rFonts w:ascii="Tahoma" w:hAnsi="Tahoma" w:cs="Tahoma"/>
      </w:rPr>
      <w:t>.202</w:t>
    </w:r>
    <w:bookmarkEnd w:id="1"/>
    <w:r w:rsidR="001B0D60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83F1B" w14:textId="77777777" w:rsidR="008C6F5A" w:rsidRDefault="008C6F5A" w:rsidP="00984B5B">
    <w:pPr>
      <w:pBdr>
        <w:bottom w:val="single" w:sz="4" w:space="1" w:color="auto"/>
      </w:pBdr>
      <w:rPr>
        <w:rFonts w:ascii="Tahoma" w:hAnsi="Tahoma" w:cs="Tahoma"/>
      </w:rPr>
    </w:pPr>
  </w:p>
  <w:p w14:paraId="4BFB4D73" w14:textId="77777777" w:rsidR="008C6F5A" w:rsidRDefault="008C6F5A" w:rsidP="00984B5B">
    <w:pPr>
      <w:pBdr>
        <w:bottom w:val="single" w:sz="4" w:space="1" w:color="auto"/>
      </w:pBdr>
      <w:rPr>
        <w:rFonts w:ascii="Tahoma" w:hAnsi="Tahoma" w:cs="Tahoma"/>
      </w:rPr>
    </w:pPr>
  </w:p>
  <w:p w14:paraId="6432303B" w14:textId="0DDD2625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C6F5A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6E6722">
      <w:rPr>
        <w:rFonts w:ascii="Tahoma" w:hAnsi="Tahoma" w:cs="Tahoma"/>
      </w:rPr>
      <w:t>3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2"/>
  </w:num>
  <w:num w:numId="3">
    <w:abstractNumId w:val="65"/>
  </w:num>
  <w:num w:numId="4">
    <w:abstractNumId w:val="172"/>
  </w:num>
  <w:num w:numId="5">
    <w:abstractNumId w:val="197"/>
  </w:num>
  <w:num w:numId="6">
    <w:abstractNumId w:val="141"/>
  </w:num>
  <w:num w:numId="7">
    <w:abstractNumId w:val="153"/>
  </w:num>
  <w:num w:numId="8">
    <w:abstractNumId w:val="55"/>
  </w:num>
  <w:num w:numId="9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8"/>
  </w:num>
  <w:num w:numId="11">
    <w:abstractNumId w:val="136"/>
  </w:num>
  <w:num w:numId="12">
    <w:abstractNumId w:val="56"/>
  </w:num>
  <w:num w:numId="13">
    <w:abstractNumId w:val="95"/>
  </w:num>
  <w:num w:numId="14">
    <w:abstractNumId w:val="143"/>
  </w:num>
  <w:num w:numId="15">
    <w:abstractNumId w:val="165"/>
  </w:num>
  <w:num w:numId="16">
    <w:abstractNumId w:val="166"/>
  </w:num>
  <w:num w:numId="17">
    <w:abstractNumId w:val="91"/>
  </w:num>
  <w:num w:numId="18">
    <w:abstractNumId w:val="63"/>
  </w:num>
  <w:num w:numId="19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3"/>
  </w:num>
  <w:num w:numId="21">
    <w:abstractNumId w:val="192"/>
  </w:num>
  <w:num w:numId="22">
    <w:abstractNumId w:val="86"/>
  </w:num>
  <w:num w:numId="23">
    <w:abstractNumId w:val="139"/>
  </w:num>
  <w:num w:numId="24">
    <w:abstractNumId w:val="167"/>
  </w:num>
  <w:num w:numId="25">
    <w:abstractNumId w:val="38"/>
  </w:num>
  <w:num w:numId="26">
    <w:abstractNumId w:val="130"/>
  </w:num>
  <w:num w:numId="27">
    <w:abstractNumId w:val="104"/>
  </w:num>
  <w:num w:numId="28">
    <w:abstractNumId w:val="25"/>
  </w:num>
  <w:num w:numId="29">
    <w:abstractNumId w:val="119"/>
  </w:num>
  <w:num w:numId="30">
    <w:abstractNumId w:val="151"/>
  </w:num>
  <w:num w:numId="31">
    <w:abstractNumId w:val="168"/>
  </w:num>
  <w:num w:numId="32">
    <w:abstractNumId w:val="188"/>
  </w:num>
  <w:num w:numId="33">
    <w:abstractNumId w:val="124"/>
  </w:num>
  <w:num w:numId="34">
    <w:abstractNumId w:val="123"/>
  </w:num>
  <w:num w:numId="35">
    <w:abstractNumId w:val="74"/>
  </w:num>
  <w:num w:numId="36">
    <w:abstractNumId w:val="87"/>
  </w:num>
  <w:num w:numId="37">
    <w:abstractNumId w:val="89"/>
  </w:num>
  <w:num w:numId="38">
    <w:abstractNumId w:val="83"/>
  </w:num>
  <w:num w:numId="39">
    <w:abstractNumId w:val="70"/>
  </w:num>
  <w:num w:numId="40">
    <w:abstractNumId w:val="29"/>
  </w:num>
  <w:num w:numId="41">
    <w:abstractNumId w:val="156"/>
  </w:num>
  <w:num w:numId="42">
    <w:abstractNumId w:val="84"/>
  </w:num>
  <w:num w:numId="43">
    <w:abstractNumId w:val="111"/>
  </w:num>
  <w:num w:numId="44">
    <w:abstractNumId w:val="121"/>
  </w:num>
  <w:num w:numId="45">
    <w:abstractNumId w:val="148"/>
  </w:num>
  <w:num w:numId="46">
    <w:abstractNumId w:val="27"/>
  </w:num>
  <w:num w:numId="47">
    <w:abstractNumId w:val="50"/>
  </w:num>
  <w:num w:numId="48">
    <w:abstractNumId w:val="100"/>
  </w:num>
  <w:num w:numId="49">
    <w:abstractNumId w:val="41"/>
  </w:num>
  <w:num w:numId="50">
    <w:abstractNumId w:val="36"/>
  </w:num>
  <w:num w:numId="51">
    <w:abstractNumId w:val="128"/>
  </w:num>
  <w:num w:numId="52">
    <w:abstractNumId w:val="47"/>
  </w:num>
  <w:num w:numId="53">
    <w:abstractNumId w:val="150"/>
  </w:num>
  <w:num w:numId="54">
    <w:abstractNumId w:val="108"/>
  </w:num>
  <w:num w:numId="55">
    <w:abstractNumId w:val="61"/>
  </w:num>
  <w:num w:numId="56">
    <w:abstractNumId w:val="120"/>
  </w:num>
  <w:num w:numId="57">
    <w:abstractNumId w:val="170"/>
  </w:num>
  <w:num w:numId="58">
    <w:abstractNumId w:val="26"/>
  </w:num>
  <w:num w:numId="59">
    <w:abstractNumId w:val="158"/>
  </w:num>
  <w:num w:numId="60">
    <w:abstractNumId w:val="186"/>
  </w:num>
  <w:num w:numId="61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8"/>
  </w:num>
  <w:num w:numId="64">
    <w:abstractNumId w:val="132"/>
  </w:num>
  <w:num w:numId="65">
    <w:abstractNumId w:val="34"/>
  </w:num>
  <w:num w:numId="66">
    <w:abstractNumId w:val="113"/>
  </w:num>
  <w:num w:numId="67">
    <w:abstractNumId w:val="52"/>
  </w:num>
  <w:num w:numId="68">
    <w:abstractNumId w:val="180"/>
  </w:num>
  <w:num w:numId="69">
    <w:abstractNumId w:val="88"/>
  </w:num>
  <w:num w:numId="70">
    <w:abstractNumId w:val="162"/>
  </w:num>
  <w:num w:numId="71">
    <w:abstractNumId w:val="35"/>
  </w:num>
  <w:num w:numId="72">
    <w:abstractNumId w:val="140"/>
  </w:num>
  <w:num w:numId="73">
    <w:abstractNumId w:val="134"/>
  </w:num>
  <w:num w:numId="74">
    <w:abstractNumId w:val="114"/>
  </w:num>
  <w:num w:numId="75">
    <w:abstractNumId w:val="196"/>
  </w:num>
  <w:num w:numId="76">
    <w:abstractNumId w:val="48"/>
  </w:num>
  <w:num w:numId="77">
    <w:abstractNumId w:val="103"/>
  </w:num>
  <w:num w:numId="78">
    <w:abstractNumId w:val="164"/>
  </w:num>
  <w:num w:numId="79">
    <w:abstractNumId w:val="176"/>
  </w:num>
  <w:num w:numId="80">
    <w:abstractNumId w:val="46"/>
  </w:num>
  <w:num w:numId="81">
    <w:abstractNumId w:val="142"/>
  </w:num>
  <w:num w:numId="82">
    <w:abstractNumId w:val="96"/>
  </w:num>
  <w:num w:numId="83">
    <w:abstractNumId w:val="30"/>
  </w:num>
  <w:num w:numId="84">
    <w:abstractNumId w:val="57"/>
  </w:num>
  <w:num w:numId="85">
    <w:abstractNumId w:val="189"/>
  </w:num>
  <w:num w:numId="86">
    <w:abstractNumId w:val="72"/>
  </w:num>
  <w:num w:numId="87">
    <w:abstractNumId w:val="51"/>
  </w:num>
  <w:num w:numId="88">
    <w:abstractNumId w:val="40"/>
  </w:num>
  <w:num w:numId="89">
    <w:abstractNumId w:val="198"/>
  </w:num>
  <w:num w:numId="90">
    <w:abstractNumId w:val="78"/>
  </w:num>
  <w:num w:numId="91">
    <w:abstractNumId w:val="161"/>
  </w:num>
  <w:num w:numId="92">
    <w:abstractNumId w:val="106"/>
  </w:num>
  <w:num w:numId="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0"/>
    <w:lvlOverride w:ilvl="0">
      <w:startOverride w:val="1"/>
    </w:lvlOverride>
  </w:num>
  <w:num w:numId="95">
    <w:abstractNumId w:val="90"/>
  </w:num>
  <w:num w:numId="96">
    <w:abstractNumId w:val="101"/>
  </w:num>
  <w:num w:numId="97">
    <w:abstractNumId w:val="58"/>
  </w:num>
  <w:num w:numId="98">
    <w:abstractNumId w:val="5"/>
  </w:num>
  <w:num w:numId="99">
    <w:abstractNumId w:val="190"/>
  </w:num>
  <w:num w:numId="100">
    <w:abstractNumId w:val="137"/>
  </w:num>
  <w:num w:numId="101">
    <w:abstractNumId w:val="202"/>
  </w:num>
  <w:num w:numId="102">
    <w:abstractNumId w:val="135"/>
  </w:num>
  <w:num w:numId="103">
    <w:abstractNumId w:val="75"/>
  </w:num>
  <w:num w:numId="104">
    <w:abstractNumId w:val="93"/>
  </w:num>
  <w:num w:numId="105">
    <w:abstractNumId w:val="163"/>
  </w:num>
  <w:num w:numId="106">
    <w:abstractNumId w:val="122"/>
  </w:num>
  <w:num w:numId="107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7"/>
  </w:num>
  <w:num w:numId="109">
    <w:abstractNumId w:val="32"/>
  </w:num>
  <w:num w:numId="110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>
    <w:abstractNumId w:val="181"/>
  </w:num>
  <w:num w:numId="112">
    <w:abstractNumId w:val="129"/>
  </w:num>
  <w:num w:numId="113">
    <w:abstractNumId w:val="60"/>
  </w:num>
  <w:num w:numId="114">
    <w:abstractNumId w:val="39"/>
  </w:num>
  <w:num w:numId="115">
    <w:abstractNumId w:val="145"/>
  </w:num>
  <w:num w:numId="116">
    <w:abstractNumId w:val="155"/>
  </w:num>
  <w:num w:numId="117">
    <w:abstractNumId w:val="187"/>
  </w:num>
  <w:num w:numId="118">
    <w:abstractNumId w:val="115"/>
  </w:num>
  <w:num w:numId="119">
    <w:abstractNumId w:val="66"/>
  </w:num>
  <w:num w:numId="120">
    <w:abstractNumId w:val="194"/>
  </w:num>
  <w:num w:numId="121">
    <w:abstractNumId w:val="117"/>
  </w:num>
  <w:num w:numId="122">
    <w:abstractNumId w:val="102"/>
  </w:num>
  <w:num w:numId="123">
    <w:abstractNumId w:val="116"/>
  </w:num>
  <w:num w:numId="124">
    <w:abstractNumId w:val="76"/>
  </w:num>
  <w:num w:numId="125">
    <w:abstractNumId w:val="81"/>
  </w:num>
  <w:num w:numId="126">
    <w:abstractNumId w:val="73"/>
  </w:num>
  <w:num w:numId="127">
    <w:abstractNumId w:val="31"/>
  </w:num>
  <w:num w:numId="128">
    <w:abstractNumId w:val="67"/>
  </w:num>
  <w:num w:numId="12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99"/>
  </w:num>
  <w:num w:numId="131">
    <w:abstractNumId w:val="144"/>
  </w:num>
  <w:num w:numId="132">
    <w:abstractNumId w:val="179"/>
  </w:num>
  <w:num w:numId="133">
    <w:abstractNumId w:val="193"/>
  </w:num>
  <w:num w:numId="134">
    <w:abstractNumId w:val="146"/>
  </w:num>
  <w:num w:numId="135">
    <w:abstractNumId w:val="182"/>
  </w:num>
  <w:num w:numId="136">
    <w:abstractNumId w:val="94"/>
  </w:num>
  <w:num w:numId="137">
    <w:abstractNumId w:val="110"/>
  </w:num>
  <w:num w:numId="138">
    <w:abstractNumId w:val="69"/>
  </w:num>
  <w:num w:numId="139">
    <w:abstractNumId w:val="85"/>
  </w:num>
  <w:num w:numId="140">
    <w:abstractNumId w:val="138"/>
  </w:num>
  <w:num w:numId="141">
    <w:abstractNumId w:val="98"/>
  </w:num>
  <w:num w:numId="142">
    <w:abstractNumId w:val="82"/>
  </w:num>
  <w:num w:numId="143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31"/>
  </w:num>
  <w:num w:numId="145">
    <w:abstractNumId w:val="118"/>
  </w:num>
  <w:num w:numId="146">
    <w:abstractNumId w:val="43"/>
  </w:num>
  <w:num w:numId="147">
    <w:abstractNumId w:val="173"/>
  </w:num>
  <w:num w:numId="148">
    <w:abstractNumId w:val="79"/>
  </w:num>
  <w:num w:numId="149">
    <w:abstractNumId w:val="45"/>
  </w:num>
  <w:num w:numId="150">
    <w:abstractNumId w:val="157"/>
  </w:num>
  <w:num w:numId="151">
    <w:abstractNumId w:val="37"/>
  </w:num>
  <w:num w:numId="152">
    <w:abstractNumId w:val="92"/>
  </w:num>
  <w:num w:numId="153">
    <w:abstractNumId w:val="125"/>
  </w:num>
  <w:num w:numId="154">
    <w:abstractNumId w:val="99"/>
  </w:num>
  <w:num w:numId="155">
    <w:abstractNumId w:val="133"/>
  </w:num>
  <w:num w:numId="156">
    <w:abstractNumId w:val="200"/>
  </w:num>
  <w:num w:numId="157">
    <w:abstractNumId w:val="80"/>
  </w:num>
  <w:num w:numId="158">
    <w:abstractNumId w:val="159"/>
  </w:num>
  <w:num w:numId="159">
    <w:abstractNumId w:val="112"/>
  </w:num>
  <w:num w:numId="160">
    <w:abstractNumId w:val="191"/>
  </w:num>
  <w:num w:numId="161">
    <w:abstractNumId w:val="33"/>
  </w:num>
  <w:num w:numId="162">
    <w:abstractNumId w:val="44"/>
  </w:num>
  <w:num w:numId="163">
    <w:abstractNumId w:val="71"/>
  </w:num>
  <w:num w:numId="164">
    <w:abstractNumId w:val="171"/>
  </w:num>
  <w:num w:numId="165">
    <w:abstractNumId w:val="154"/>
  </w:num>
  <w:num w:numId="166">
    <w:abstractNumId w:val="109"/>
  </w:num>
  <w:num w:numId="167">
    <w:abstractNumId w:val="169"/>
  </w:num>
  <w:num w:numId="168">
    <w:abstractNumId w:val="59"/>
  </w:num>
  <w:num w:numId="169">
    <w:abstractNumId w:val="127"/>
  </w:num>
  <w:num w:numId="170">
    <w:abstractNumId w:val="107"/>
  </w:num>
  <w:num w:numId="171">
    <w:abstractNumId w:val="149"/>
  </w:num>
  <w:num w:numId="172">
    <w:abstractNumId w:val="174"/>
  </w:num>
  <w:num w:numId="173">
    <w:abstractNumId w:val="42"/>
  </w:num>
  <w:num w:numId="174">
    <w:abstractNumId w:val="160"/>
  </w:num>
  <w:num w:numId="175">
    <w:abstractNumId w:val="0"/>
  </w:num>
  <w:num w:numId="176">
    <w:abstractNumId w:val="97"/>
  </w:num>
  <w:num w:numId="177">
    <w:abstractNumId w:val="49"/>
  </w:num>
  <w:num w:numId="178">
    <w:abstractNumId w:val="62"/>
  </w:num>
  <w:num w:numId="179">
    <w:abstractNumId w:val="68"/>
  </w:num>
  <w:num w:numId="180">
    <w:abstractNumId w:val="147"/>
  </w:num>
  <w:num w:numId="181">
    <w:abstractNumId w:val="77"/>
  </w:num>
  <w:num w:numId="182">
    <w:abstractNumId w:val="195"/>
  </w:num>
  <w:num w:numId="183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D60"/>
    <w:rsid w:val="001B10BE"/>
    <w:rsid w:val="001B1DEC"/>
    <w:rsid w:val="001B25AD"/>
    <w:rsid w:val="001B2648"/>
    <w:rsid w:val="001B484F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133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3E95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57F1B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15AF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2AB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6F5A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024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B7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2E80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3A0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070C8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07D2D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3FD"/>
    <w:rsid w:val="008F1877"/>
    <w:rsid w:val="008F7062"/>
    <w:rsid w:val="00901B91"/>
    <w:rsid w:val="00973BF8"/>
    <w:rsid w:val="00A20A83"/>
    <w:rsid w:val="00A30EF7"/>
    <w:rsid w:val="00A45683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C7B05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DED6E-0B8A-4C45-BDE0-B77AA3758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2023-08-18T20:04:00Z</dcterms:modified>
</cp:coreProperties>
</file>